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945" w:rsidRDefault="00611945">
      <w:r>
        <w:separator/>
      </w:r>
    </w:p>
  </w:endnote>
  <w:endnote w:type="continuationSeparator" w:id="0">
    <w:p w:rsidR="00611945" w:rsidRDefault="0061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B368C9">
      <w:rPr>
        <w:rFonts w:ascii="Calibri" w:hAnsi="Calibri" w:cs="Calibri"/>
        <w:noProof/>
        <w:sz w:val="22"/>
      </w:rPr>
      <w:t>2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945" w:rsidRDefault="00611945">
      <w:r>
        <w:separator/>
      </w:r>
    </w:p>
  </w:footnote>
  <w:footnote w:type="continuationSeparator" w:id="0">
    <w:p w:rsidR="00611945" w:rsidRDefault="00611945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945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68C9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9BD925-711E-448C-9140-519E55BD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1C30-8916-47B0-A97E-F10C7497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gosia</cp:lastModifiedBy>
  <cp:revision>2</cp:revision>
  <cp:lastPrinted>2016-05-31T09:57:00Z</cp:lastPrinted>
  <dcterms:created xsi:type="dcterms:W3CDTF">2017-04-21T07:53:00Z</dcterms:created>
  <dcterms:modified xsi:type="dcterms:W3CDTF">2017-04-21T07:53:00Z</dcterms:modified>
</cp:coreProperties>
</file>